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543E4A">
            <w:pPr>
              <w:jc w:val="right"/>
              <w:rPr>
                <w:rFonts w:cs="Arial"/>
              </w:rPr>
            </w:pPr>
            <w:r w:rsidRPr="002E571A">
              <w:rPr>
                <w:rFonts w:cs="Arial"/>
                <w:szCs w:val="22"/>
              </w:rPr>
              <w:t xml:space="preserve">Протокол  № </w:t>
            </w:r>
            <w:r w:rsidR="00543E4A">
              <w:rPr>
                <w:rFonts w:cs="Arial"/>
                <w:szCs w:val="22"/>
              </w:rPr>
              <w:t>144</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543E4A" w:rsidP="00543E4A">
            <w:pPr>
              <w:jc w:val="right"/>
              <w:rPr>
                <w:rFonts w:cs="Arial"/>
              </w:rPr>
            </w:pPr>
            <w:r>
              <w:rPr>
                <w:rFonts w:cs="Arial"/>
                <w:szCs w:val="22"/>
              </w:rPr>
              <w:t>«18</w:t>
            </w:r>
            <w:r w:rsidR="00DE7BED" w:rsidRPr="002E571A">
              <w:rPr>
                <w:rFonts w:cs="Arial"/>
                <w:szCs w:val="22"/>
              </w:rPr>
              <w:t xml:space="preserve">» </w:t>
            </w:r>
            <w:r>
              <w:rPr>
                <w:rFonts w:cs="Arial"/>
                <w:szCs w:val="22"/>
              </w:rPr>
              <w:t xml:space="preserve">сентября 2017 </w:t>
            </w:r>
            <w:r w:rsidR="00DE7BED" w:rsidRPr="002E571A">
              <w:rPr>
                <w:rFonts w:cs="Arial"/>
                <w:szCs w:val="22"/>
              </w:rPr>
              <w:t>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D0085D">
        <w:rPr>
          <w:rFonts w:cs="Arial"/>
          <w:szCs w:val="22"/>
        </w:rPr>
        <w:t>ПДО №</w:t>
      </w:r>
      <w:r w:rsidR="00D0085D" w:rsidRPr="00D0085D">
        <w:rPr>
          <w:rFonts w:cs="Arial"/>
          <w:szCs w:val="22"/>
        </w:rPr>
        <w:t>418</w:t>
      </w:r>
      <w:r w:rsidR="00362455" w:rsidRPr="00D0085D">
        <w:rPr>
          <w:rFonts w:cs="Arial"/>
          <w:szCs w:val="22"/>
        </w:rPr>
        <w:t>-</w:t>
      </w:r>
      <w:r w:rsidRPr="00D0085D">
        <w:rPr>
          <w:rFonts w:cs="Arial"/>
          <w:szCs w:val="22"/>
        </w:rPr>
        <w:t>КР-201</w:t>
      </w:r>
      <w:r w:rsidR="00BA032C" w:rsidRPr="00D0085D">
        <w:rPr>
          <w:rFonts w:cs="Arial"/>
          <w:szCs w:val="22"/>
        </w:rPr>
        <w:t>7</w:t>
      </w:r>
      <w:r w:rsidR="00543E4A">
        <w:rPr>
          <w:rFonts w:cs="Arial"/>
          <w:szCs w:val="22"/>
        </w:rPr>
        <w:t xml:space="preserve"> от 18 сентября 2017 г.</w:t>
      </w:r>
    </w:p>
    <w:p w:rsidR="00DE7BED" w:rsidRDefault="00DE7BED" w:rsidP="00DE7BED">
      <w:pPr>
        <w:jc w:val="both"/>
        <w:rPr>
          <w:rFonts w:cs="Arial"/>
          <w:sz w:val="16"/>
          <w:szCs w:val="16"/>
        </w:rPr>
      </w:pPr>
    </w:p>
    <w:p w:rsidR="00BE33D3" w:rsidRPr="001D2186" w:rsidRDefault="00DE7BED" w:rsidP="00BE33D3">
      <w:pPr>
        <w:ind w:firstLine="567"/>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по </w:t>
      </w:r>
      <w:r w:rsidR="00BE33D3" w:rsidRPr="00BE33D3">
        <w:rPr>
          <w:rFonts w:cs="Arial"/>
          <w:b/>
          <w:szCs w:val="22"/>
        </w:rPr>
        <w:t>сервисному обслуживанию кондиционеров ОАО «Славнефть-ЯНОС»</w:t>
      </w:r>
      <w:r w:rsidR="00BE33D3">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 xml:space="preserve">наименьшая стоимость </w:t>
      </w:r>
      <w:r w:rsidR="00866D70">
        <w:rPr>
          <w:rFonts w:cs="Arial"/>
          <w:szCs w:val="22"/>
        </w:rPr>
        <w:t>ежегодного обслуживания кондиционеров</w:t>
      </w:r>
      <w:r w:rsidR="00BE33D3"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w:t>
      </w:r>
      <w:bookmarkStart w:id="0" w:name="_GoBack"/>
      <w:bookmarkEnd w:id="0"/>
      <w:r w:rsidRPr="002E571A">
        <w:rPr>
          <w:rFonts w:cs="Arial"/>
          <w:szCs w:val="22"/>
        </w:rPr>
        <w:t>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543E4A">
      <w:pPr>
        <w:pStyle w:val="a5"/>
        <w:numPr>
          <w:ilvl w:val="0"/>
          <w:numId w:val="0"/>
        </w:numPr>
        <w:tabs>
          <w:tab w:val="left" w:pos="284"/>
        </w:tabs>
        <w:spacing w:before="0"/>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543E4A">
      <w:pPr>
        <w:pStyle w:val="a5"/>
        <w:numPr>
          <w:ilvl w:val="0"/>
          <w:numId w:val="0"/>
        </w:numPr>
        <w:tabs>
          <w:tab w:val="left" w:pos="284"/>
        </w:tabs>
        <w:spacing w:before="0"/>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543E4A">
      <w:pPr>
        <w:pStyle w:val="a5"/>
        <w:numPr>
          <w:ilvl w:val="0"/>
          <w:numId w:val="0"/>
        </w:numPr>
        <w:tabs>
          <w:tab w:val="left" w:pos="284"/>
        </w:tabs>
        <w:spacing w:before="0"/>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3B3AAF" w:rsidRDefault="007F471A" w:rsidP="00543E4A">
      <w:pPr>
        <w:pStyle w:val="a5"/>
        <w:numPr>
          <w:ilvl w:val="0"/>
          <w:numId w:val="0"/>
        </w:numPr>
        <w:tabs>
          <w:tab w:val="left" w:pos="284"/>
        </w:tabs>
        <w:spacing w:before="0"/>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p>
    <w:p w:rsidR="003B3AAF" w:rsidRDefault="003B3AAF" w:rsidP="00543E4A">
      <w:pPr>
        <w:pStyle w:val="a5"/>
        <w:numPr>
          <w:ilvl w:val="0"/>
          <w:numId w:val="0"/>
        </w:numPr>
        <w:tabs>
          <w:tab w:val="left" w:pos="284"/>
        </w:tabs>
        <w:spacing w:before="0"/>
        <w:ind w:firstLine="709"/>
      </w:pPr>
    </w:p>
    <w:p w:rsidR="00DE7BED" w:rsidRDefault="007F471A" w:rsidP="003B3AAF">
      <w:pPr>
        <w:pStyle w:val="a5"/>
        <w:numPr>
          <w:ilvl w:val="0"/>
          <w:numId w:val="0"/>
        </w:numPr>
        <w:tabs>
          <w:tab w:val="left" w:pos="284"/>
        </w:tabs>
        <w:spacing w:before="0"/>
      </w:pPr>
      <w:r w:rsidRPr="002E571A">
        <w:lastRenderedPageBreak/>
        <w:t>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866D70">
        <w:rPr>
          <w:rFonts w:cs="Arial"/>
          <w:b/>
          <w:szCs w:val="22"/>
        </w:rPr>
        <w:t>30</w:t>
      </w:r>
      <w:r w:rsidR="00230908" w:rsidRPr="000B32AD">
        <w:rPr>
          <w:rFonts w:cs="Arial"/>
          <w:b/>
          <w:szCs w:val="22"/>
        </w:rPr>
        <w:t xml:space="preserve"> </w:t>
      </w:r>
      <w:r w:rsidR="00D639BF">
        <w:rPr>
          <w:rFonts w:cs="Arial"/>
          <w:b/>
          <w:szCs w:val="22"/>
        </w:rPr>
        <w:t>октября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2D74C2" w:rsidRDefault="003F4095" w:rsidP="003F4095">
      <w:pPr>
        <w:pStyle w:val="ac"/>
        <w:numPr>
          <w:ilvl w:val="0"/>
          <w:numId w:val="2"/>
        </w:numPr>
        <w:tabs>
          <w:tab w:val="left" w:pos="1418"/>
        </w:tabs>
        <w:ind w:left="1418" w:hanging="341"/>
        <w:contextualSpacing w:val="0"/>
        <w:jc w:val="both"/>
        <w:rPr>
          <w:rFonts w:cs="Arial"/>
          <w:szCs w:val="22"/>
        </w:rPr>
      </w:pPr>
      <w:r w:rsidRPr="002D74C2">
        <w:rPr>
          <w:rFonts w:cs="Arial"/>
          <w:szCs w:val="22"/>
        </w:rPr>
        <w:t>Подписанный проект договора, без указания инфо</w:t>
      </w:r>
      <w:r w:rsidR="003561AE" w:rsidRPr="002D74C2">
        <w:rPr>
          <w:rFonts w:cs="Arial"/>
          <w:szCs w:val="22"/>
        </w:rPr>
        <w:t xml:space="preserve">рмации о стоимости </w:t>
      </w:r>
      <w:r w:rsidR="00627DEF" w:rsidRPr="002D74C2">
        <w:rPr>
          <w:rFonts w:cs="Arial"/>
          <w:szCs w:val="22"/>
        </w:rPr>
        <w:t>работ по техническому обслуживанию систем кондиционирования включенных в Приложение №</w:t>
      </w:r>
      <w:r w:rsidR="002D74C2" w:rsidRPr="002D74C2">
        <w:rPr>
          <w:rFonts w:cs="Arial"/>
          <w:szCs w:val="22"/>
        </w:rPr>
        <w:t>3</w:t>
      </w:r>
      <w:r w:rsidR="00627DEF" w:rsidRPr="002D74C2">
        <w:rPr>
          <w:rFonts w:cs="Arial"/>
          <w:szCs w:val="22"/>
        </w:rPr>
        <w:t xml:space="preserve"> к договору</w:t>
      </w:r>
      <w:r w:rsidRPr="002D74C2">
        <w:rPr>
          <w:rFonts w:cs="Arial"/>
          <w:szCs w:val="22"/>
        </w:rPr>
        <w:t>;</w:t>
      </w:r>
    </w:p>
    <w:p w:rsidR="003F4095" w:rsidRPr="00B2627B" w:rsidRDefault="003F4095" w:rsidP="003F4095">
      <w:pPr>
        <w:pStyle w:val="ac"/>
        <w:numPr>
          <w:ilvl w:val="0"/>
          <w:numId w:val="2"/>
        </w:numPr>
        <w:tabs>
          <w:tab w:val="left" w:pos="1418"/>
        </w:tabs>
        <w:ind w:left="1418" w:hanging="341"/>
        <w:contextualSpacing w:val="0"/>
        <w:jc w:val="both"/>
        <w:rPr>
          <w:rFonts w:cs="Arial"/>
          <w:szCs w:val="22"/>
        </w:rPr>
      </w:pPr>
      <w:r w:rsidRPr="00B2627B">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6E4645" w:rsidRDefault="008C01D0" w:rsidP="003F4095">
      <w:pPr>
        <w:pStyle w:val="ac"/>
        <w:numPr>
          <w:ilvl w:val="0"/>
          <w:numId w:val="2"/>
        </w:numPr>
        <w:tabs>
          <w:tab w:val="left" w:pos="1418"/>
        </w:tabs>
        <w:ind w:left="1418" w:hanging="341"/>
        <w:contextualSpacing w:val="0"/>
        <w:jc w:val="both"/>
        <w:rPr>
          <w:rFonts w:cs="Arial"/>
          <w:szCs w:val="22"/>
        </w:rPr>
      </w:pPr>
      <w:r w:rsidRPr="006E4645">
        <w:rPr>
          <w:rFonts w:cs="Arial"/>
          <w:szCs w:val="22"/>
        </w:rPr>
        <w:t>Справка об опыте работы за 2014-2016 г.г.</w:t>
      </w:r>
      <w:r w:rsidR="003F4095" w:rsidRPr="006E4645">
        <w:rPr>
          <w:rFonts w:cs="Arial"/>
          <w:szCs w:val="22"/>
        </w:rPr>
        <w:t xml:space="preserve">, за подписью руководителя организации (Форма 7), </w:t>
      </w:r>
      <w:r w:rsidR="00B2627B" w:rsidRPr="006E4645">
        <w:rPr>
          <w:rFonts w:cs="Arial"/>
          <w:szCs w:val="22"/>
        </w:rPr>
        <w:t>референц-лист</w:t>
      </w:r>
      <w:r w:rsidR="009623FB" w:rsidRPr="006E4645">
        <w:rPr>
          <w:rFonts w:cs="Arial"/>
          <w:szCs w:val="22"/>
        </w:rPr>
        <w:t>.</w:t>
      </w:r>
      <w:r w:rsidR="009623FB" w:rsidRPr="006E4645">
        <w:rPr>
          <w:rFonts w:cs="Arial"/>
          <w:b/>
          <w:szCs w:val="22"/>
        </w:rPr>
        <w:t xml:space="preserve"> </w:t>
      </w:r>
      <w:r w:rsidR="00EC01A8" w:rsidRPr="006E4645">
        <w:rPr>
          <w:rFonts w:cs="Arial"/>
          <w:b/>
          <w:szCs w:val="22"/>
        </w:rPr>
        <w:t xml:space="preserve">Документ предоставляется контрагентом </w:t>
      </w:r>
      <w:r w:rsidR="00EC01A8" w:rsidRPr="006E4645">
        <w:rPr>
          <w:rFonts w:cs="Arial"/>
          <w:b/>
          <w:szCs w:val="22"/>
          <w:u w:val="single"/>
        </w:rPr>
        <w:t>только в электронном виде</w:t>
      </w:r>
      <w:r w:rsidR="00EC01A8" w:rsidRPr="006E4645">
        <w:rPr>
          <w:rFonts w:cs="Arial"/>
          <w:b/>
          <w:szCs w:val="22"/>
        </w:rPr>
        <w:t xml:space="preserve"> на электронном носителе</w:t>
      </w:r>
      <w:r w:rsidR="009623FB" w:rsidRPr="006E4645">
        <w:rPr>
          <w:rFonts w:cs="Arial"/>
          <w:b/>
          <w:szCs w:val="22"/>
        </w:rPr>
        <w:t>;</w:t>
      </w:r>
    </w:p>
    <w:p w:rsidR="003F4095" w:rsidRPr="006E4645" w:rsidRDefault="006E4645" w:rsidP="003F4095">
      <w:pPr>
        <w:pStyle w:val="ac"/>
        <w:numPr>
          <w:ilvl w:val="0"/>
          <w:numId w:val="2"/>
        </w:numPr>
        <w:tabs>
          <w:tab w:val="left" w:pos="1418"/>
        </w:tabs>
        <w:ind w:left="1418" w:hanging="341"/>
        <w:contextualSpacing w:val="0"/>
        <w:jc w:val="both"/>
        <w:rPr>
          <w:rFonts w:cs="Arial"/>
          <w:szCs w:val="22"/>
        </w:rPr>
      </w:pPr>
      <w:r w:rsidRPr="006E4645">
        <w:rPr>
          <w:rFonts w:cs="Arial"/>
          <w:szCs w:val="22"/>
        </w:rPr>
        <w:t>Копия выписки из реестра СРО</w:t>
      </w:r>
      <w:r w:rsidR="003F4095" w:rsidRPr="006E4645">
        <w:rPr>
          <w:rFonts w:cs="Arial"/>
          <w:szCs w:val="22"/>
        </w:rPr>
        <w:t xml:space="preserve"> (гарантийное письмо</w:t>
      </w:r>
      <w:r w:rsidR="009930D2" w:rsidRPr="006E4645">
        <w:rPr>
          <w:rFonts w:cs="Arial"/>
          <w:szCs w:val="22"/>
        </w:rPr>
        <w:t xml:space="preserve"> о переоформлении СРО</w:t>
      </w:r>
      <w:r w:rsidR="003F4095" w:rsidRPr="006E4645">
        <w:rPr>
          <w:rFonts w:cs="Arial"/>
          <w:szCs w:val="22"/>
        </w:rPr>
        <w:t xml:space="preserve">, при необходимости); </w:t>
      </w:r>
    </w:p>
    <w:p w:rsidR="009623FB" w:rsidRPr="006E4645" w:rsidRDefault="009623FB" w:rsidP="009623FB">
      <w:pPr>
        <w:pStyle w:val="ac"/>
        <w:numPr>
          <w:ilvl w:val="0"/>
          <w:numId w:val="2"/>
        </w:numPr>
        <w:tabs>
          <w:tab w:val="left" w:pos="1418"/>
        </w:tabs>
        <w:ind w:left="1418" w:hanging="341"/>
        <w:contextualSpacing w:val="0"/>
        <w:jc w:val="both"/>
        <w:rPr>
          <w:szCs w:val="22"/>
        </w:rPr>
      </w:pPr>
      <w:r w:rsidRPr="006E4645">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6E4645">
        <w:rPr>
          <w:szCs w:val="22"/>
        </w:rPr>
        <w:t>водителя организации (Форма 8)</w:t>
      </w:r>
      <w:r w:rsidR="00E52BD0" w:rsidRPr="006E4645">
        <w:rPr>
          <w:szCs w:val="22"/>
        </w:rPr>
        <w:t>,</w:t>
      </w:r>
      <w:r w:rsidR="00253E91" w:rsidRPr="006E4645">
        <w:rPr>
          <w:szCs w:val="22"/>
        </w:rPr>
        <w:t xml:space="preserve"> с обязательным приложением копий сертификатов о прохождении обучения по обслуживанию и монтажу мультизональных систем кондиционирования (VRF)</w:t>
      </w:r>
      <w:r w:rsidR="006F667A" w:rsidRPr="006E4645">
        <w:rPr>
          <w:szCs w:val="22"/>
        </w:rPr>
        <w:t xml:space="preserve">. </w:t>
      </w:r>
      <w:r w:rsidR="00EC01A8" w:rsidRPr="006E4645">
        <w:rPr>
          <w:rFonts w:cs="Arial"/>
          <w:b/>
          <w:szCs w:val="22"/>
        </w:rPr>
        <w:t xml:space="preserve">Документ предоставляется контрагентом </w:t>
      </w:r>
      <w:r w:rsidR="00EC01A8" w:rsidRPr="006E4645">
        <w:rPr>
          <w:rFonts w:cs="Arial"/>
          <w:b/>
          <w:szCs w:val="22"/>
          <w:u w:val="single"/>
        </w:rPr>
        <w:t>только в электронном виде</w:t>
      </w:r>
      <w:r w:rsidR="00EC01A8" w:rsidRPr="006E4645">
        <w:rPr>
          <w:rFonts w:cs="Arial"/>
          <w:b/>
          <w:szCs w:val="22"/>
        </w:rPr>
        <w:t xml:space="preserve"> на электронном носителе</w:t>
      </w:r>
      <w:r w:rsidRPr="006E4645">
        <w:rPr>
          <w:rFonts w:cs="Arial"/>
          <w:b/>
          <w:szCs w:val="22"/>
        </w:rPr>
        <w:t>;</w:t>
      </w:r>
    </w:p>
    <w:p w:rsidR="009623FB" w:rsidRPr="006E4645" w:rsidRDefault="009623FB" w:rsidP="009623FB">
      <w:pPr>
        <w:pStyle w:val="ac"/>
        <w:numPr>
          <w:ilvl w:val="0"/>
          <w:numId w:val="2"/>
        </w:numPr>
        <w:tabs>
          <w:tab w:val="left" w:pos="1418"/>
        </w:tabs>
        <w:ind w:left="1418" w:hanging="341"/>
        <w:contextualSpacing w:val="0"/>
        <w:jc w:val="both"/>
        <w:rPr>
          <w:rFonts w:cs="Arial"/>
          <w:szCs w:val="22"/>
        </w:rPr>
      </w:pPr>
      <w:r w:rsidRPr="006E4645">
        <w:rPr>
          <w:szCs w:val="22"/>
        </w:rPr>
        <w:t>Справка о наличии производственных мощностей (Форма 9)</w:t>
      </w:r>
      <w:r w:rsidR="002D1E89" w:rsidRPr="006E4645">
        <w:rPr>
          <w:szCs w:val="22"/>
        </w:rPr>
        <w:t xml:space="preserve">, </w:t>
      </w:r>
      <w:r w:rsidR="00853387" w:rsidRPr="006E4645">
        <w:rPr>
          <w:szCs w:val="22"/>
        </w:rPr>
        <w:t>обязательным приложением копи</w:t>
      </w:r>
      <w:r w:rsidR="001E33DE" w:rsidRPr="006E4645">
        <w:rPr>
          <w:szCs w:val="22"/>
        </w:rPr>
        <w:t>й</w:t>
      </w:r>
      <w:r w:rsidR="00853387" w:rsidRPr="006E4645">
        <w:rPr>
          <w:szCs w:val="22"/>
        </w:rPr>
        <w:t xml:space="preserve"> документ</w:t>
      </w:r>
      <w:r w:rsidR="001E33DE" w:rsidRPr="006E4645">
        <w:rPr>
          <w:szCs w:val="22"/>
        </w:rPr>
        <w:t>ов</w:t>
      </w:r>
      <w:r w:rsidR="00853387" w:rsidRPr="006E4645">
        <w:rPr>
          <w:szCs w:val="22"/>
        </w:rPr>
        <w:t>, подтверждающ</w:t>
      </w:r>
      <w:r w:rsidR="00084341" w:rsidRPr="006E4645">
        <w:rPr>
          <w:szCs w:val="22"/>
        </w:rPr>
        <w:t>их</w:t>
      </w:r>
      <w:r w:rsidR="00853387" w:rsidRPr="006E4645">
        <w:rPr>
          <w:szCs w:val="22"/>
        </w:rPr>
        <w:t xml:space="preserve"> собственность либо аренду</w:t>
      </w:r>
      <w:r w:rsidR="001E33DE" w:rsidRPr="006E4645">
        <w:rPr>
          <w:szCs w:val="22"/>
        </w:rPr>
        <w:t xml:space="preserve"> производственной базы строительно-монтажной организации с производственными мощностями</w:t>
      </w:r>
      <w:r w:rsidRPr="006E4645">
        <w:rPr>
          <w:szCs w:val="22"/>
        </w:rPr>
        <w:t>.</w:t>
      </w:r>
      <w:r w:rsidRPr="006E4645">
        <w:rPr>
          <w:rFonts w:cs="Arial"/>
          <w:b/>
          <w:szCs w:val="22"/>
        </w:rPr>
        <w:t xml:space="preserve"> </w:t>
      </w:r>
      <w:r w:rsidR="00EC01A8" w:rsidRPr="006E4645">
        <w:rPr>
          <w:rFonts w:cs="Arial"/>
          <w:b/>
          <w:szCs w:val="22"/>
        </w:rPr>
        <w:t xml:space="preserve">Документ предоставляется контрагентом </w:t>
      </w:r>
      <w:r w:rsidR="00EC01A8" w:rsidRPr="006E4645">
        <w:rPr>
          <w:rFonts w:cs="Arial"/>
          <w:b/>
          <w:szCs w:val="22"/>
          <w:u w:val="single"/>
        </w:rPr>
        <w:t>только в электронном виде</w:t>
      </w:r>
      <w:r w:rsidR="00EC01A8" w:rsidRPr="006E4645">
        <w:rPr>
          <w:rFonts w:cs="Arial"/>
          <w:b/>
          <w:szCs w:val="22"/>
        </w:rPr>
        <w:t xml:space="preserve"> на электронном носителе</w:t>
      </w:r>
      <w:r w:rsidRPr="006E4645">
        <w:rPr>
          <w:rFonts w:cs="Arial"/>
          <w:b/>
          <w:szCs w:val="22"/>
        </w:rPr>
        <w:t>;</w:t>
      </w:r>
    </w:p>
    <w:p w:rsidR="00523035" w:rsidRPr="004D6154" w:rsidRDefault="00523035" w:rsidP="00523035">
      <w:pPr>
        <w:pStyle w:val="ac"/>
        <w:numPr>
          <w:ilvl w:val="0"/>
          <w:numId w:val="2"/>
        </w:numPr>
        <w:tabs>
          <w:tab w:val="left" w:pos="1418"/>
        </w:tabs>
        <w:ind w:left="1418" w:hanging="341"/>
        <w:contextualSpacing w:val="0"/>
        <w:jc w:val="both"/>
        <w:rPr>
          <w:szCs w:val="22"/>
        </w:rPr>
      </w:pPr>
      <w:r w:rsidRPr="004D6154">
        <w:rPr>
          <w:szCs w:val="22"/>
        </w:rPr>
        <w:t>Копии свидетельств или протоколов комиссий об аттестации в области промышленной безопасности.</w:t>
      </w:r>
      <w:r w:rsidRPr="004D6154">
        <w:rPr>
          <w:rFonts w:cs="Arial"/>
          <w:b/>
          <w:szCs w:val="22"/>
        </w:rPr>
        <w:t xml:space="preserve"> </w:t>
      </w:r>
      <w:r w:rsidR="00EC01A8" w:rsidRPr="004D6154">
        <w:rPr>
          <w:rFonts w:cs="Arial"/>
          <w:b/>
          <w:szCs w:val="22"/>
        </w:rPr>
        <w:t xml:space="preserve">Документ предоставляется контрагентом </w:t>
      </w:r>
      <w:r w:rsidR="00EC01A8" w:rsidRPr="004D6154">
        <w:rPr>
          <w:rFonts w:cs="Arial"/>
          <w:b/>
          <w:szCs w:val="22"/>
          <w:u w:val="single"/>
        </w:rPr>
        <w:t>только в электронном виде</w:t>
      </w:r>
      <w:r w:rsidR="00EC01A8" w:rsidRPr="004D6154">
        <w:rPr>
          <w:rFonts w:cs="Arial"/>
          <w:b/>
          <w:szCs w:val="22"/>
        </w:rPr>
        <w:t xml:space="preserve"> на электронном носителе</w:t>
      </w:r>
      <w:r w:rsidR="006F33E8" w:rsidRPr="004D6154">
        <w:rPr>
          <w:rFonts w:cs="Arial"/>
          <w:b/>
          <w:szCs w:val="22"/>
        </w:rPr>
        <w:t xml:space="preserve">. </w:t>
      </w:r>
      <w:r w:rsidR="006F33E8" w:rsidRPr="004D6154">
        <w:rPr>
          <w:szCs w:val="22"/>
        </w:rPr>
        <w:t xml:space="preserve">Допускается предоставление гарантийного письма об аттестации на соответствующие категории в случае признания контрагента победителем тендера </w:t>
      </w:r>
      <w:r w:rsidR="006F33E8" w:rsidRPr="004D6154">
        <w:rPr>
          <w:b/>
          <w:szCs w:val="22"/>
        </w:rPr>
        <w:t>(подлинник);</w:t>
      </w:r>
    </w:p>
    <w:p w:rsidR="00D639BF" w:rsidRPr="00476093" w:rsidRDefault="00D639BF" w:rsidP="00D639BF">
      <w:pPr>
        <w:pStyle w:val="ac"/>
        <w:numPr>
          <w:ilvl w:val="0"/>
          <w:numId w:val="2"/>
        </w:numPr>
        <w:tabs>
          <w:tab w:val="left" w:pos="1418"/>
        </w:tabs>
        <w:ind w:left="1418" w:hanging="341"/>
        <w:contextualSpacing w:val="0"/>
        <w:jc w:val="both"/>
        <w:rPr>
          <w:rFonts w:cs="Arial"/>
          <w:szCs w:val="22"/>
        </w:rPr>
      </w:pPr>
      <w:r w:rsidRPr="00476093">
        <w:rPr>
          <w:rFonts w:cs="Arial"/>
          <w:szCs w:val="22"/>
        </w:rPr>
        <w:t>Письмо (Форма №10)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523035" w:rsidRDefault="009623FB" w:rsidP="00523035">
      <w:pPr>
        <w:pStyle w:val="ac"/>
        <w:numPr>
          <w:ilvl w:val="0"/>
          <w:numId w:val="2"/>
        </w:numPr>
        <w:tabs>
          <w:tab w:val="left" w:pos="1418"/>
        </w:tabs>
        <w:ind w:left="1418" w:hanging="341"/>
        <w:contextualSpacing w:val="0"/>
        <w:jc w:val="both"/>
        <w:rPr>
          <w:rFonts w:cs="Arial"/>
          <w:szCs w:val="22"/>
        </w:rPr>
      </w:pPr>
      <w:r w:rsidRPr="00523035">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627DEF" w:rsidRDefault="003F4095" w:rsidP="003F4095">
      <w:pPr>
        <w:pStyle w:val="ac"/>
        <w:numPr>
          <w:ilvl w:val="0"/>
          <w:numId w:val="2"/>
        </w:numPr>
        <w:tabs>
          <w:tab w:val="left" w:pos="1418"/>
        </w:tabs>
        <w:ind w:left="1418" w:hanging="341"/>
        <w:contextualSpacing w:val="0"/>
        <w:jc w:val="both"/>
        <w:rPr>
          <w:rFonts w:cs="Arial"/>
          <w:szCs w:val="22"/>
        </w:rPr>
      </w:pPr>
      <w:r w:rsidRPr="00627DEF">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D639BF" w:rsidRPr="00DB475F" w:rsidRDefault="00D639BF" w:rsidP="00D639BF">
      <w:pPr>
        <w:pStyle w:val="ac"/>
        <w:numPr>
          <w:ilvl w:val="0"/>
          <w:numId w:val="2"/>
        </w:numPr>
        <w:tabs>
          <w:tab w:val="left" w:pos="1418"/>
        </w:tabs>
        <w:ind w:left="1418" w:hanging="341"/>
        <w:contextualSpacing w:val="0"/>
        <w:jc w:val="both"/>
        <w:rPr>
          <w:rFonts w:cs="Arial"/>
          <w:szCs w:val="22"/>
        </w:rPr>
      </w:pPr>
      <w:r w:rsidRPr="00DB475F">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D0085D">
        <w:rPr>
          <w:rFonts w:cs="Arial"/>
          <w:szCs w:val="22"/>
        </w:rPr>
        <w:t xml:space="preserve">на ПДО </w:t>
      </w:r>
      <w:r w:rsidR="003523B8" w:rsidRPr="00D0085D">
        <w:rPr>
          <w:rFonts w:cs="Arial"/>
          <w:szCs w:val="22"/>
        </w:rPr>
        <w:t>№</w:t>
      </w:r>
      <w:r w:rsidR="00D0085D" w:rsidRPr="00D0085D">
        <w:rPr>
          <w:rFonts w:cs="Arial"/>
          <w:szCs w:val="22"/>
        </w:rPr>
        <w:t>418</w:t>
      </w:r>
      <w:r w:rsidR="003523B8" w:rsidRPr="00D0085D">
        <w:rPr>
          <w:rFonts w:cs="Arial"/>
          <w:szCs w:val="22"/>
        </w:rPr>
        <w:t>-</w:t>
      </w:r>
      <w:r w:rsidR="003523B8" w:rsidRPr="003E151D">
        <w:rPr>
          <w:rFonts w:cs="Arial"/>
          <w:szCs w:val="22"/>
        </w:rPr>
        <w:t>КР</w:t>
      </w:r>
      <w:r w:rsidR="003523B8" w:rsidRPr="008A155A">
        <w:rPr>
          <w:rFonts w:cs="Arial"/>
          <w:szCs w:val="22"/>
        </w:rPr>
        <w:t>-</w:t>
      </w:r>
      <w:r w:rsidR="003523B8" w:rsidRPr="002B2243">
        <w:rPr>
          <w:rFonts w:cs="Arial"/>
          <w:szCs w:val="22"/>
        </w:rPr>
        <w:t>201</w:t>
      </w:r>
      <w:r w:rsidR="00BA032C" w:rsidRPr="002B2243">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543E4A" w:rsidRPr="00543E4A">
        <w:rPr>
          <w:rFonts w:cs="Arial"/>
          <w:szCs w:val="22"/>
        </w:rPr>
        <w:t>18 сентября 2017 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543E4A" w:rsidP="00DE7BED">
      <w:pPr>
        <w:ind w:left="708"/>
        <w:jc w:val="both"/>
        <w:rPr>
          <w:rFonts w:cs="Arial"/>
          <w:b/>
          <w:szCs w:val="22"/>
        </w:rPr>
      </w:pPr>
      <w:r>
        <w:rPr>
          <w:rFonts w:cs="Arial"/>
          <w:b/>
          <w:szCs w:val="22"/>
        </w:rPr>
        <w:t xml:space="preserve">Начало приема оферт – «18» сентября 2017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Окончание приема оферт</w:t>
      </w:r>
      <w:r w:rsidR="00543E4A">
        <w:rPr>
          <w:rFonts w:cs="Arial"/>
          <w:b/>
          <w:szCs w:val="22"/>
        </w:rPr>
        <w:t xml:space="preserve"> – 16</w:t>
      </w:r>
      <w:r w:rsidRPr="002E571A">
        <w:rPr>
          <w:rFonts w:cs="Arial"/>
          <w:b/>
          <w:szCs w:val="22"/>
        </w:rPr>
        <w:t>:</w:t>
      </w:r>
      <w:r w:rsidR="00543E4A">
        <w:rPr>
          <w:rFonts w:cs="Arial"/>
          <w:b/>
          <w:szCs w:val="22"/>
        </w:rPr>
        <w:t>00</w:t>
      </w:r>
      <w:r w:rsidRPr="002E571A">
        <w:rPr>
          <w:rFonts w:cs="Arial"/>
          <w:b/>
          <w:szCs w:val="22"/>
        </w:rPr>
        <w:t xml:space="preserve"> «</w:t>
      </w:r>
      <w:r w:rsidR="00543E4A">
        <w:rPr>
          <w:rFonts w:cs="Arial"/>
          <w:b/>
          <w:szCs w:val="22"/>
        </w:rPr>
        <w:t xml:space="preserve">2» октября 2017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543E4A">
        <w:rPr>
          <w:rFonts w:cs="Arial"/>
          <w:b/>
          <w:szCs w:val="22"/>
        </w:rPr>
        <w:t xml:space="preserve">пределения победителя – до «30» октября 2017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543E4A">
        <w:rPr>
          <w:rFonts w:cs="Arial"/>
          <w:szCs w:val="22"/>
        </w:rPr>
        <w:t>ния, полученные не позднее «27</w:t>
      </w:r>
      <w:r w:rsidRPr="002E571A">
        <w:rPr>
          <w:rFonts w:cs="Arial"/>
          <w:szCs w:val="22"/>
        </w:rPr>
        <w:t>»</w:t>
      </w:r>
      <w:r w:rsidR="00543E4A">
        <w:rPr>
          <w:rFonts w:cs="Arial"/>
          <w:szCs w:val="22"/>
        </w:rPr>
        <w:t xml:space="preserve"> сентября 2017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543E4A" w:rsidRPr="00FF3A3B" w:rsidRDefault="00543E4A" w:rsidP="00543E4A">
      <w:pPr>
        <w:ind w:firstLine="708"/>
        <w:jc w:val="both"/>
      </w:pPr>
      <w:r w:rsidRPr="00B10B89">
        <w:t>Контактные данные: (4852) 49-82-64 факс (4852) 49-93-00</w:t>
      </w:r>
      <w:r>
        <w:t xml:space="preserve">, </w:t>
      </w:r>
      <w:r w:rsidRPr="00B10B89">
        <w:t>Е-</w:t>
      </w:r>
      <w:r w:rsidRPr="00B10B89">
        <w:rPr>
          <w:lang w:val="en-US"/>
        </w:rPr>
        <w:t>mail</w:t>
      </w:r>
      <w:r w:rsidRPr="00B10B89">
        <w:t>:</w:t>
      </w:r>
      <w:r>
        <w:t xml:space="preserve"> </w:t>
      </w:r>
      <w:hyperlink r:id="rId8" w:history="1">
        <w:r w:rsidRPr="005822D3">
          <w:rPr>
            <w:rStyle w:val="ae"/>
            <w:lang w:val="en-US"/>
          </w:rPr>
          <w:t>GruzdevAA</w:t>
        </w:r>
        <w:r w:rsidRPr="005822D3">
          <w:rPr>
            <w:rStyle w:val="ae"/>
          </w:rPr>
          <w:t>@</w:t>
        </w:r>
        <w:r w:rsidRPr="005822D3">
          <w:rPr>
            <w:rStyle w:val="ae"/>
            <w:lang w:val="en-US"/>
          </w:rPr>
          <w:t>yanos</w:t>
        </w:r>
        <w:r w:rsidRPr="005822D3">
          <w:rPr>
            <w:rStyle w:val="ae"/>
          </w:rPr>
          <w:t>.</w:t>
        </w:r>
        <w:r w:rsidRPr="005822D3">
          <w:rPr>
            <w:rStyle w:val="ae"/>
            <w:lang w:val="en-US"/>
          </w:rPr>
          <w:t>slavneft</w:t>
        </w:r>
        <w:r w:rsidRPr="005822D3">
          <w:rPr>
            <w:rStyle w:val="ae"/>
          </w:rPr>
          <w:t>.</w:t>
        </w:r>
        <w:r w:rsidRPr="005822D3">
          <w:rPr>
            <w:rStyle w:val="ae"/>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543E4A">
      <w:pPr>
        <w:spacing w:before="0"/>
        <w:jc w:val="both"/>
      </w:pPr>
      <w:r w:rsidRPr="00543E4A">
        <w:t>Перечень документов в сост</w:t>
      </w:r>
      <w:r w:rsidR="00E85DE8" w:rsidRPr="00543E4A">
        <w:t>аве Предложения делать оферты №</w:t>
      </w:r>
      <w:r w:rsidR="00D0085D" w:rsidRPr="00543E4A">
        <w:t>418</w:t>
      </w:r>
      <w:r w:rsidR="00E85DE8" w:rsidRPr="00543E4A">
        <w:t>КР-201</w:t>
      </w:r>
      <w:r w:rsidR="009B0540" w:rsidRPr="00543E4A">
        <w:t>7</w:t>
      </w:r>
      <w:r w:rsidRPr="00543E4A">
        <w:t xml:space="preserve"> от </w:t>
      </w:r>
      <w:r w:rsidR="00543E4A" w:rsidRPr="00543E4A">
        <w:t>18 сентября 2017 г</w:t>
      </w:r>
      <w:r w:rsidRPr="00543E4A">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DC6DAA" w:rsidRDefault="00923CDA" w:rsidP="004910B6">
      <w:pPr>
        <w:spacing w:before="0"/>
      </w:pPr>
      <w:r w:rsidRPr="00DC6DAA">
        <w:t xml:space="preserve">7. </w:t>
      </w:r>
      <w:r w:rsidR="00B25A57" w:rsidRPr="00DC6DAA">
        <w:t>Форма «</w:t>
      </w:r>
      <w:r w:rsidR="008C01D0" w:rsidRPr="00DC6DAA">
        <w:t>Справка об опыте работы за 2014-2016 г.г.</w:t>
      </w:r>
      <w:r w:rsidR="00B25A57" w:rsidRPr="00DC6DAA">
        <w:t>»</w:t>
      </w:r>
      <w:r w:rsidRPr="00DC6DAA">
        <w:t xml:space="preserve"> в 1 экз.</w:t>
      </w:r>
    </w:p>
    <w:p w:rsidR="00BA2B15" w:rsidRPr="007B2F01" w:rsidRDefault="00BA2B15" w:rsidP="004910B6">
      <w:pPr>
        <w:spacing w:before="0"/>
        <w:rPr>
          <w:rFonts w:cs="Arial"/>
          <w:szCs w:val="22"/>
        </w:rPr>
      </w:pPr>
      <w:r w:rsidRPr="007B2F01">
        <w:rPr>
          <w:rFonts w:cs="Arial"/>
          <w:szCs w:val="22"/>
        </w:rPr>
        <w:t xml:space="preserve">8. </w:t>
      </w:r>
      <w:r w:rsidRPr="007B2F01">
        <w:t>Форма</w:t>
      </w:r>
      <w:r w:rsidRPr="007B2F01">
        <w:rPr>
          <w:rFonts w:cs="Arial"/>
          <w:szCs w:val="22"/>
        </w:rPr>
        <w:t xml:space="preserve"> «Справка о кадровых ресурсах» в 1 экз</w:t>
      </w:r>
      <w:r w:rsidRPr="007B2F01">
        <w:t>.</w:t>
      </w:r>
    </w:p>
    <w:p w:rsidR="00923CDA" w:rsidRDefault="00923CDA" w:rsidP="004910B6">
      <w:pPr>
        <w:spacing w:before="0"/>
      </w:pPr>
      <w:r w:rsidRPr="007B2F01">
        <w:rPr>
          <w:rFonts w:cs="Arial"/>
          <w:szCs w:val="22"/>
        </w:rPr>
        <w:t>9.</w:t>
      </w:r>
      <w:r w:rsidR="00FC1E54" w:rsidRPr="007B2F01">
        <w:rPr>
          <w:rFonts w:cs="Arial"/>
          <w:szCs w:val="22"/>
        </w:rPr>
        <w:t xml:space="preserve"> </w:t>
      </w:r>
      <w:r w:rsidR="00B25A57" w:rsidRPr="007B2F01">
        <w:t>Форма</w:t>
      </w:r>
      <w:r w:rsidR="00B25A57" w:rsidRPr="007B2F01">
        <w:rPr>
          <w:rFonts w:cs="Arial"/>
          <w:szCs w:val="22"/>
        </w:rPr>
        <w:t xml:space="preserve"> «</w:t>
      </w:r>
      <w:r w:rsidR="00FC1E54" w:rsidRPr="007B2F01">
        <w:rPr>
          <w:rFonts w:cs="Arial"/>
          <w:szCs w:val="22"/>
        </w:rPr>
        <w:t>Справка о наличии производственных мощностей</w:t>
      </w:r>
      <w:r w:rsidR="00B25A57" w:rsidRPr="007B2F01">
        <w:rPr>
          <w:rFonts w:cs="Arial"/>
          <w:szCs w:val="22"/>
        </w:rPr>
        <w:t>»</w:t>
      </w:r>
      <w:r w:rsidR="00FC1E54" w:rsidRPr="007B2F01">
        <w:t xml:space="preserve"> в 1 экз.</w:t>
      </w:r>
    </w:p>
    <w:p w:rsidR="00D639BF" w:rsidRPr="00476093" w:rsidRDefault="00D639BF" w:rsidP="00D639BF">
      <w:pPr>
        <w:spacing w:before="0"/>
        <w:rPr>
          <w:rFonts w:cs="Arial"/>
          <w:szCs w:val="22"/>
        </w:rPr>
      </w:pPr>
      <w:r w:rsidRPr="00476093">
        <w:rPr>
          <w:rFonts w:cs="Arial"/>
          <w:szCs w:val="22"/>
        </w:rPr>
        <w:t>10. Форма «Об отсутствии изменений в уставных и регистрационных документах контрагента» в 1 экз.</w:t>
      </w:r>
    </w:p>
    <w:p w:rsidR="00D639BF" w:rsidRPr="00AE23C8" w:rsidRDefault="00D639BF" w:rsidP="00D639BF">
      <w:pPr>
        <w:spacing w:before="0"/>
        <w:rPr>
          <w:rFonts w:cs="Arial"/>
          <w:color w:val="FF0000"/>
          <w:szCs w:val="22"/>
        </w:rPr>
      </w:pPr>
      <w:r w:rsidRPr="00476093">
        <w:rPr>
          <w:rFonts w:cs="Arial"/>
          <w:szCs w:val="22"/>
        </w:rPr>
        <w:t>11. Форма «Письмо о размере сделки» в 1 экз</w:t>
      </w:r>
      <w:r w:rsidRPr="00476093">
        <w:rPr>
          <w:rFonts w:cs="Arial"/>
          <w:color w:val="FF0000"/>
          <w:szCs w:val="22"/>
        </w:rPr>
        <w:t>.</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543E4A">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FE9" w:rsidRDefault="00276FE9" w:rsidP="00FB07D9">
      <w:pPr>
        <w:spacing w:before="0"/>
      </w:pPr>
      <w:r>
        <w:separator/>
      </w:r>
    </w:p>
  </w:endnote>
  <w:endnote w:type="continuationSeparator" w:id="0">
    <w:p w:rsidR="00276FE9" w:rsidRDefault="00276FE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FE9" w:rsidRDefault="00276FE9" w:rsidP="00FB07D9">
      <w:pPr>
        <w:spacing w:before="0"/>
      </w:pPr>
      <w:r>
        <w:separator/>
      </w:r>
    </w:p>
  </w:footnote>
  <w:footnote w:type="continuationSeparator" w:id="0">
    <w:p w:rsidR="00276FE9" w:rsidRDefault="00276FE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2F3"/>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C6A"/>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256"/>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57D7"/>
    <w:rsid w:val="001D6AB9"/>
    <w:rsid w:val="001D7406"/>
    <w:rsid w:val="001D773F"/>
    <w:rsid w:val="001D79A3"/>
    <w:rsid w:val="001D7A2B"/>
    <w:rsid w:val="001D7D41"/>
    <w:rsid w:val="001D7FF7"/>
    <w:rsid w:val="001E0729"/>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550"/>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768"/>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E91"/>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6FE9"/>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172"/>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4C2"/>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48A"/>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3AAF"/>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3E24"/>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1D"/>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518"/>
    <w:rsid w:val="00482AE1"/>
    <w:rsid w:val="00482FA2"/>
    <w:rsid w:val="0048315E"/>
    <w:rsid w:val="004832D1"/>
    <w:rsid w:val="00483D6C"/>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4F7"/>
    <w:rsid w:val="004D5685"/>
    <w:rsid w:val="004D5908"/>
    <w:rsid w:val="004D5CA3"/>
    <w:rsid w:val="004D6154"/>
    <w:rsid w:val="004D65E7"/>
    <w:rsid w:val="004D6E0E"/>
    <w:rsid w:val="004D6E16"/>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563"/>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4A"/>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4EFC"/>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27DEF"/>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4645"/>
    <w:rsid w:val="006E53AA"/>
    <w:rsid w:val="006E573A"/>
    <w:rsid w:val="006E665D"/>
    <w:rsid w:val="006E6B5B"/>
    <w:rsid w:val="006E71F2"/>
    <w:rsid w:val="006E71FC"/>
    <w:rsid w:val="006E7336"/>
    <w:rsid w:val="006E7B1E"/>
    <w:rsid w:val="006E7C64"/>
    <w:rsid w:val="006E7CBF"/>
    <w:rsid w:val="006F079E"/>
    <w:rsid w:val="006F0C60"/>
    <w:rsid w:val="006F12DC"/>
    <w:rsid w:val="006F1363"/>
    <w:rsid w:val="006F17D7"/>
    <w:rsid w:val="006F18A8"/>
    <w:rsid w:val="006F1DCD"/>
    <w:rsid w:val="006F2A61"/>
    <w:rsid w:val="006F2BB1"/>
    <w:rsid w:val="006F32F3"/>
    <w:rsid w:val="006F33E8"/>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0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0DEB"/>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D70"/>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2E5A"/>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55A"/>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2F2D"/>
    <w:rsid w:val="009430B6"/>
    <w:rsid w:val="009433A5"/>
    <w:rsid w:val="0094353A"/>
    <w:rsid w:val="009437BC"/>
    <w:rsid w:val="00943C04"/>
    <w:rsid w:val="00943EAC"/>
    <w:rsid w:val="00943EB9"/>
    <w:rsid w:val="0094493E"/>
    <w:rsid w:val="00944DEA"/>
    <w:rsid w:val="009454C3"/>
    <w:rsid w:val="00946205"/>
    <w:rsid w:val="009468EE"/>
    <w:rsid w:val="00946A48"/>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3E3"/>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6BC"/>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987"/>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4DDE"/>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2A1"/>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576"/>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B7FF9"/>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3D3"/>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4FDB"/>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85D"/>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3E44"/>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68E"/>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5961"/>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9BF"/>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A79"/>
    <w:rsid w:val="00D70B41"/>
    <w:rsid w:val="00D70EFC"/>
    <w:rsid w:val="00D712B6"/>
    <w:rsid w:val="00D71C19"/>
    <w:rsid w:val="00D71DBC"/>
    <w:rsid w:val="00D71F89"/>
    <w:rsid w:val="00D71FCA"/>
    <w:rsid w:val="00D722E9"/>
    <w:rsid w:val="00D72454"/>
    <w:rsid w:val="00D725DB"/>
    <w:rsid w:val="00D72844"/>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DAA"/>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2BD0"/>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64A"/>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022"/>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1A8"/>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63D"/>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87ACF"/>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0A7"/>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6F3F"/>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0FB25"/>
  <w15:docId w15:val="{1349E44C-D19C-469B-A734-DFD92CD8B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1835</TotalTime>
  <Pages>5</Pages>
  <Words>2653</Words>
  <Characters>15123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447</cp:revision>
  <cp:lastPrinted>2017-09-18T06:00:00Z</cp:lastPrinted>
  <dcterms:created xsi:type="dcterms:W3CDTF">2016-09-08T12:35:00Z</dcterms:created>
  <dcterms:modified xsi:type="dcterms:W3CDTF">2017-09-18T06:03:00Z</dcterms:modified>
</cp:coreProperties>
</file>